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DBEBDB6" w14:textId="77777777" w:rsidR="00CC21DF" w:rsidRPr="00CC21DF" w:rsidRDefault="00CC21DF" w:rsidP="00CC21DF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C21D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1 151R relacji Górki – Czermin – Rzędzianowice </w:t>
      </w:r>
    </w:p>
    <w:p w14:paraId="717713BB" w14:textId="1980E488" w:rsidR="009C2813" w:rsidRPr="00B336BA" w:rsidRDefault="00CC21DF" w:rsidP="00CC21DF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C21D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km 4+205 – 4+328 w m. Czermin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4507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1EE9" w14:textId="77777777" w:rsidR="00677290" w:rsidRDefault="00677290" w:rsidP="00AC1A4B">
      <w:r>
        <w:separator/>
      </w:r>
    </w:p>
  </w:endnote>
  <w:endnote w:type="continuationSeparator" w:id="0">
    <w:p w14:paraId="2BC743BC" w14:textId="77777777" w:rsidR="00677290" w:rsidRDefault="0067729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7D86" w14:textId="77777777" w:rsidR="00677290" w:rsidRDefault="00677290" w:rsidP="00AC1A4B">
      <w:r>
        <w:separator/>
      </w:r>
    </w:p>
  </w:footnote>
  <w:footnote w:type="continuationSeparator" w:id="0">
    <w:p w14:paraId="04C302F0" w14:textId="77777777" w:rsidR="00677290" w:rsidRDefault="0067729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35E83C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C21DF">
      <w:rPr>
        <w:rFonts w:ascii="Calibri" w:hAnsi="Calibri"/>
        <w:b/>
        <w:bCs/>
        <w:color w:val="4F81BD"/>
        <w:sz w:val="18"/>
        <w:szCs w:val="18"/>
        <w:lang w:val="pl-PL" w:eastAsia="ar-SA"/>
      </w:rPr>
      <w:t>56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C21D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7BA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7290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B2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8F7C4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0964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29A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21DF"/>
    <w:rsid w:val="00CD3467"/>
    <w:rsid w:val="00CD3A0D"/>
    <w:rsid w:val="00CF3224"/>
    <w:rsid w:val="00CF5982"/>
    <w:rsid w:val="00CF6106"/>
    <w:rsid w:val="00CF6E4A"/>
    <w:rsid w:val="00D02ABA"/>
    <w:rsid w:val="00D03963"/>
    <w:rsid w:val="00D1248D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2020-12-14T07:24:00Z</cp:lastPrinted>
  <dcterms:created xsi:type="dcterms:W3CDTF">2021-02-17T13:18:00Z</dcterms:created>
  <dcterms:modified xsi:type="dcterms:W3CDTF">2025-05-19T11:07:00Z</dcterms:modified>
</cp:coreProperties>
</file>